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43AD497D"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1B0B96">
        <w:rPr>
          <w:rFonts w:asciiTheme="minorHAnsi" w:hAnsiTheme="minorHAnsi" w:cstheme="minorHAnsi"/>
          <w:sz w:val="22"/>
          <w:szCs w:val="22"/>
        </w:rPr>
        <w:t>3</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D7D4" w14:textId="77777777" w:rsidR="00C92CF7" w:rsidRDefault="00C92CF7" w:rsidP="002D31D6">
      <w:r>
        <w:separator/>
      </w:r>
    </w:p>
  </w:endnote>
  <w:endnote w:type="continuationSeparator" w:id="0">
    <w:p w14:paraId="5A3C6852" w14:textId="77777777" w:rsidR="00C92CF7" w:rsidRDefault="00C92CF7"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37359" w14:textId="77777777" w:rsidR="00C92CF7" w:rsidRDefault="00C92CF7" w:rsidP="002D31D6">
      <w:r>
        <w:separator/>
      </w:r>
    </w:p>
  </w:footnote>
  <w:footnote w:type="continuationSeparator" w:id="0">
    <w:p w14:paraId="7A620ACA" w14:textId="77777777" w:rsidR="00C92CF7" w:rsidRDefault="00C92CF7"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B10"/>
    <w:rsid w:val="00ED2380"/>
    <w:rsid w:val="00EE2018"/>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2026-01-28T09:31:00Z</cp:lastPrinted>
  <dcterms:created xsi:type="dcterms:W3CDTF">2026-01-28T09:31:00Z</dcterms:created>
  <dcterms:modified xsi:type="dcterms:W3CDTF">2026-01-28T09:31:00Z</dcterms:modified>
</cp:coreProperties>
</file>